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731E2716" w14:textId="7965FBC7" w:rsidR="0006144A" w:rsidRPr="004E2D37" w:rsidRDefault="0006144A" w:rsidP="004E2D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>zamówienia na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E2D37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6C560D">
        <w:rPr>
          <w:rFonts w:ascii="Tahoma" w:hAnsi="Tahoma" w:cs="Tahoma"/>
          <w:b/>
          <w:bCs/>
          <w:color w:val="000000"/>
        </w:rPr>
        <w:t>Budowa Punktu Selektywnego Zbierania Odpadów Komunalnych</w:t>
      </w:r>
      <w:r w:rsidR="00BB28E7">
        <w:rPr>
          <w:rFonts w:ascii="Tahoma" w:hAnsi="Tahoma" w:cs="Tahoma"/>
          <w:b/>
          <w:bCs/>
          <w:color w:val="000000"/>
        </w:rPr>
        <w:t>”</w:t>
      </w:r>
      <w:r w:rsidR="00651DBB">
        <w:rPr>
          <w:rFonts w:ascii="Tahoma" w:hAnsi="Tahoma" w:cs="Tahoma"/>
          <w:b/>
          <w:bCs/>
          <w:color w:val="000000"/>
        </w:rPr>
        <w:t xml:space="preserve"> – </w:t>
      </w:r>
      <w:r w:rsidR="006C560D">
        <w:rPr>
          <w:rFonts w:ascii="Tahoma" w:hAnsi="Tahoma" w:cs="Tahoma"/>
          <w:b/>
          <w:bCs/>
          <w:color w:val="000000"/>
        </w:rPr>
        <w:t>etap 1</w:t>
      </w:r>
    </w:p>
    <w:p w14:paraId="66CE6343" w14:textId="77777777" w:rsidR="0006144A" w:rsidRDefault="0006144A" w:rsidP="00FB3E6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763674">
            <w:pPr>
              <w:widowControl w:val="0"/>
              <w:autoSpaceDN w:val="0"/>
              <w:spacing w:line="260" w:lineRule="atLeast"/>
              <w:ind w:firstLine="709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2405D1B3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określony w </w:t>
      </w:r>
      <w:r w:rsidR="006C560D">
        <w:rPr>
          <w:rFonts w:ascii="Tahoma" w:eastAsia="Lucida Sans Unicode" w:hAnsi="Tahoma" w:cs="Tahoma"/>
          <w:kern w:val="3"/>
          <w:lang w:eastAsia="zh-CN"/>
        </w:rPr>
        <w:t>pkt</w:t>
      </w:r>
      <w:r w:rsidR="008E7E80">
        <w:rPr>
          <w:rFonts w:ascii="Tahoma" w:eastAsia="Lucida Sans Unicode" w:hAnsi="Tahoma" w:cs="Tahoma"/>
          <w:kern w:val="3"/>
          <w:lang w:eastAsia="zh-CN"/>
        </w:rPr>
        <w:t>.</w:t>
      </w:r>
      <w:r>
        <w:rPr>
          <w:rFonts w:ascii="Tahoma" w:eastAsia="Lucida Sans Unicode" w:hAnsi="Tahoma" w:cs="Tahoma"/>
          <w:kern w:val="3"/>
          <w:lang w:eastAsia="zh-CN"/>
        </w:rPr>
        <w:t xml:space="preserve"> 3.4 rozdziału III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E4BE7BF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1064E46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59F59CA2" w14:textId="7ED78DC6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="0021523F">
        <w:rPr>
          <w:rFonts w:cs="Tahoma"/>
          <w:sz w:val="16"/>
          <w:szCs w:val="16"/>
        </w:rPr>
        <w:t>dokonuj</w:t>
      </w:r>
      <w:r w:rsidR="00115F3A">
        <w:rPr>
          <w:rFonts w:cs="Tahoma"/>
          <w:sz w:val="16"/>
          <w:szCs w:val="16"/>
        </w:rPr>
        <w:t>e odpowiednio Wykonawca lub wykonawca wspólnie ubiegający się o udzielenie zamówienia.</w:t>
      </w:r>
    </w:p>
    <w:p w14:paraId="650D702C" w14:textId="7CC47034" w:rsidR="0096573B" w:rsidRPr="00967533" w:rsidRDefault="00D950B2" w:rsidP="00E0683C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Start w:id="0" w:name="_Hlk100130364"/>
      <w:bookmarkEnd w:id="0"/>
    </w:p>
    <w:sectPr w:rsidR="0096573B" w:rsidRPr="00967533" w:rsidSect="00BB28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5A7D2" w14:textId="77777777" w:rsidR="000642DA" w:rsidRDefault="000642DA" w:rsidP="00DA5839">
      <w:r>
        <w:separator/>
      </w:r>
    </w:p>
  </w:endnote>
  <w:endnote w:type="continuationSeparator" w:id="0">
    <w:p w14:paraId="2E644D4F" w14:textId="77777777" w:rsidR="000642DA" w:rsidRDefault="000642D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CE4D6" w14:textId="77777777" w:rsidR="000642DA" w:rsidRDefault="000642DA" w:rsidP="00DA5839">
      <w:r>
        <w:separator/>
      </w:r>
    </w:p>
  </w:footnote>
  <w:footnote w:type="continuationSeparator" w:id="0">
    <w:p w14:paraId="7D01D5CA" w14:textId="77777777" w:rsidR="000642DA" w:rsidRDefault="000642DA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36B4D" w14:textId="4E78D6ED" w:rsidR="00BB28E7" w:rsidRDefault="00BB28E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28CD8D39" w14:textId="73D547AF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057920">
      <w:rPr>
        <w:rFonts w:ascii="Tahoma" w:hAnsi="Tahoma" w:cs="Tahoma"/>
      </w:rPr>
      <w:t>1</w:t>
    </w:r>
    <w:r w:rsidR="006C560D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AE1FF" w14:textId="77777777" w:rsidR="004679F2" w:rsidRDefault="004679F2" w:rsidP="003C7151">
    <w:pPr>
      <w:pBdr>
        <w:bottom w:val="single" w:sz="4" w:space="1" w:color="auto"/>
      </w:pBdr>
      <w:rPr>
        <w:rFonts w:ascii="Tahoma" w:hAnsi="Tahoma" w:cs="Tahoma"/>
      </w:rPr>
    </w:pPr>
  </w:p>
  <w:p w14:paraId="07B6E09A" w14:textId="6317A7AF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4679F2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682339">
    <w:abstractNumId w:val="2"/>
  </w:num>
  <w:num w:numId="2" w16cid:durableId="1232081953">
    <w:abstractNumId w:val="148"/>
  </w:num>
  <w:num w:numId="3" w16cid:durableId="1395737030">
    <w:abstractNumId w:val="64"/>
  </w:num>
  <w:num w:numId="4" w16cid:durableId="2079933841">
    <w:abstractNumId w:val="168"/>
  </w:num>
  <w:num w:numId="5" w16cid:durableId="1614744701">
    <w:abstractNumId w:val="192"/>
  </w:num>
  <w:num w:numId="6" w16cid:durableId="1288313491">
    <w:abstractNumId w:val="138"/>
  </w:num>
  <w:num w:numId="7" w16cid:durableId="1358390365">
    <w:abstractNumId w:val="149"/>
  </w:num>
  <w:num w:numId="8" w16cid:durableId="1674721645">
    <w:abstractNumId w:val="54"/>
  </w:num>
  <w:num w:numId="9" w16cid:durableId="761799841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7245659">
    <w:abstractNumId w:val="174"/>
  </w:num>
  <w:num w:numId="11" w16cid:durableId="236596695">
    <w:abstractNumId w:val="133"/>
  </w:num>
  <w:num w:numId="12" w16cid:durableId="583685262">
    <w:abstractNumId w:val="55"/>
  </w:num>
  <w:num w:numId="13" w16cid:durableId="1957636139">
    <w:abstractNumId w:val="92"/>
  </w:num>
  <w:num w:numId="14" w16cid:durableId="2043431612">
    <w:abstractNumId w:val="140"/>
  </w:num>
  <w:num w:numId="15" w16cid:durableId="1525047279">
    <w:abstractNumId w:val="161"/>
  </w:num>
  <w:num w:numId="16" w16cid:durableId="1702634753">
    <w:abstractNumId w:val="162"/>
  </w:num>
  <w:num w:numId="17" w16cid:durableId="1674338923">
    <w:abstractNumId w:val="88"/>
  </w:num>
  <w:num w:numId="18" w16cid:durableId="2113043981">
    <w:abstractNumId w:val="62"/>
  </w:num>
  <w:num w:numId="19" w16cid:durableId="85669413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7764134">
    <w:abstractNumId w:val="53"/>
  </w:num>
  <w:num w:numId="21" w16cid:durableId="1647471454">
    <w:abstractNumId w:val="188"/>
  </w:num>
  <w:num w:numId="22" w16cid:durableId="914320007">
    <w:abstractNumId w:val="83"/>
  </w:num>
  <w:num w:numId="23" w16cid:durableId="1388652555">
    <w:abstractNumId w:val="136"/>
  </w:num>
  <w:num w:numId="24" w16cid:durableId="954825951">
    <w:abstractNumId w:val="163"/>
  </w:num>
  <w:num w:numId="25" w16cid:durableId="1786340135">
    <w:abstractNumId w:val="38"/>
  </w:num>
  <w:num w:numId="26" w16cid:durableId="858202180">
    <w:abstractNumId w:val="127"/>
  </w:num>
  <w:num w:numId="27" w16cid:durableId="384376270">
    <w:abstractNumId w:val="101"/>
  </w:num>
  <w:num w:numId="28" w16cid:durableId="2051493846">
    <w:abstractNumId w:val="25"/>
  </w:num>
  <w:num w:numId="29" w16cid:durableId="1083648997">
    <w:abstractNumId w:val="116"/>
  </w:num>
  <w:num w:numId="30" w16cid:durableId="767580010">
    <w:abstractNumId w:val="147"/>
  </w:num>
  <w:num w:numId="31" w16cid:durableId="1756706574">
    <w:abstractNumId w:val="164"/>
  </w:num>
  <w:num w:numId="32" w16cid:durableId="1510412546">
    <w:abstractNumId w:val="184"/>
  </w:num>
  <w:num w:numId="33" w16cid:durableId="1056050026">
    <w:abstractNumId w:val="121"/>
  </w:num>
  <w:num w:numId="34" w16cid:durableId="797529725">
    <w:abstractNumId w:val="120"/>
  </w:num>
  <w:num w:numId="35" w16cid:durableId="1026758829">
    <w:abstractNumId w:val="72"/>
  </w:num>
  <w:num w:numId="36" w16cid:durableId="644356939">
    <w:abstractNumId w:val="84"/>
  </w:num>
  <w:num w:numId="37" w16cid:durableId="582030833">
    <w:abstractNumId w:val="86"/>
  </w:num>
  <w:num w:numId="38" w16cid:durableId="860824475">
    <w:abstractNumId w:val="80"/>
  </w:num>
  <w:num w:numId="39" w16cid:durableId="369377138">
    <w:abstractNumId w:val="68"/>
  </w:num>
  <w:num w:numId="40" w16cid:durableId="2046828577">
    <w:abstractNumId w:val="29"/>
  </w:num>
  <w:num w:numId="41" w16cid:durableId="338626352">
    <w:abstractNumId w:val="152"/>
  </w:num>
  <w:num w:numId="42" w16cid:durableId="1854490789">
    <w:abstractNumId w:val="81"/>
  </w:num>
  <w:num w:numId="43" w16cid:durableId="1978802405">
    <w:abstractNumId w:val="108"/>
  </w:num>
  <w:num w:numId="44" w16cid:durableId="1039085152">
    <w:abstractNumId w:val="118"/>
  </w:num>
  <w:num w:numId="45" w16cid:durableId="1075979213">
    <w:abstractNumId w:val="144"/>
  </w:num>
  <w:num w:numId="46" w16cid:durableId="558980445">
    <w:abstractNumId w:val="27"/>
  </w:num>
  <w:num w:numId="47" w16cid:durableId="1667321562">
    <w:abstractNumId w:val="50"/>
  </w:num>
  <w:num w:numId="48" w16cid:durableId="1702627574">
    <w:abstractNumId w:val="97"/>
  </w:num>
  <w:num w:numId="49" w16cid:durableId="1848205189">
    <w:abstractNumId w:val="41"/>
  </w:num>
  <w:num w:numId="50" w16cid:durableId="1855261385">
    <w:abstractNumId w:val="36"/>
  </w:num>
  <w:num w:numId="51" w16cid:durableId="2134056027">
    <w:abstractNumId w:val="125"/>
  </w:num>
  <w:num w:numId="52" w16cid:durableId="1995797894">
    <w:abstractNumId w:val="47"/>
  </w:num>
  <w:num w:numId="53" w16cid:durableId="1731491817">
    <w:abstractNumId w:val="146"/>
  </w:num>
  <w:num w:numId="54" w16cid:durableId="1383286126">
    <w:abstractNumId w:val="105"/>
  </w:num>
  <w:num w:numId="55" w16cid:durableId="1624532995">
    <w:abstractNumId w:val="60"/>
  </w:num>
  <w:num w:numId="56" w16cid:durableId="1817145673">
    <w:abstractNumId w:val="117"/>
  </w:num>
  <w:num w:numId="57" w16cid:durableId="988941936">
    <w:abstractNumId w:val="166"/>
  </w:num>
  <w:num w:numId="58" w16cid:durableId="1358778354">
    <w:abstractNumId w:val="26"/>
  </w:num>
  <w:num w:numId="59" w16cid:durableId="469791489">
    <w:abstractNumId w:val="154"/>
  </w:num>
  <w:num w:numId="60" w16cid:durableId="896816224">
    <w:abstractNumId w:val="182"/>
  </w:num>
  <w:num w:numId="61" w16cid:durableId="918903452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31139786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027562481">
    <w:abstractNumId w:val="28"/>
  </w:num>
  <w:num w:numId="64" w16cid:durableId="1857845908">
    <w:abstractNumId w:val="129"/>
  </w:num>
  <w:num w:numId="65" w16cid:durableId="1301420771">
    <w:abstractNumId w:val="34"/>
  </w:num>
  <w:num w:numId="66" w16cid:durableId="1208640240">
    <w:abstractNumId w:val="110"/>
  </w:num>
  <w:num w:numId="67" w16cid:durableId="873661002">
    <w:abstractNumId w:val="52"/>
  </w:num>
  <w:num w:numId="68" w16cid:durableId="126432288">
    <w:abstractNumId w:val="176"/>
  </w:num>
  <w:num w:numId="69" w16cid:durableId="482746542">
    <w:abstractNumId w:val="85"/>
  </w:num>
  <w:num w:numId="70" w16cid:durableId="455222170">
    <w:abstractNumId w:val="158"/>
  </w:num>
  <w:num w:numId="71" w16cid:durableId="882014948">
    <w:abstractNumId w:val="35"/>
  </w:num>
  <w:num w:numId="72" w16cid:durableId="944994579">
    <w:abstractNumId w:val="137"/>
  </w:num>
  <w:num w:numId="73" w16cid:durableId="500896015">
    <w:abstractNumId w:val="131"/>
  </w:num>
  <w:num w:numId="74" w16cid:durableId="44567157">
    <w:abstractNumId w:val="111"/>
  </w:num>
  <w:num w:numId="75" w16cid:durableId="1990283186">
    <w:abstractNumId w:val="191"/>
  </w:num>
  <w:num w:numId="76" w16cid:durableId="175534258">
    <w:abstractNumId w:val="48"/>
  </w:num>
  <w:num w:numId="77" w16cid:durableId="1311130083">
    <w:abstractNumId w:val="100"/>
  </w:num>
  <w:num w:numId="78" w16cid:durableId="1785996341">
    <w:abstractNumId w:val="160"/>
  </w:num>
  <w:num w:numId="79" w16cid:durableId="395250510">
    <w:abstractNumId w:val="172"/>
  </w:num>
  <w:num w:numId="80" w16cid:durableId="1024209640">
    <w:abstractNumId w:val="46"/>
  </w:num>
  <w:num w:numId="81" w16cid:durableId="406147254">
    <w:abstractNumId w:val="139"/>
  </w:num>
  <w:num w:numId="82" w16cid:durableId="1589003701">
    <w:abstractNumId w:val="93"/>
  </w:num>
  <w:num w:numId="83" w16cid:durableId="1182207290">
    <w:abstractNumId w:val="30"/>
  </w:num>
  <w:num w:numId="84" w16cid:durableId="1187675059">
    <w:abstractNumId w:val="56"/>
  </w:num>
  <w:num w:numId="85" w16cid:durableId="1220705612">
    <w:abstractNumId w:val="185"/>
  </w:num>
  <w:num w:numId="86" w16cid:durableId="463232791">
    <w:abstractNumId w:val="70"/>
  </w:num>
  <w:num w:numId="87" w16cid:durableId="555505799">
    <w:abstractNumId w:val="51"/>
  </w:num>
  <w:num w:numId="88" w16cid:durableId="1591617985">
    <w:abstractNumId w:val="40"/>
  </w:num>
  <w:num w:numId="89" w16cid:durableId="1547910691">
    <w:abstractNumId w:val="193"/>
  </w:num>
  <w:num w:numId="90" w16cid:durableId="1639870493">
    <w:abstractNumId w:val="75"/>
  </w:num>
  <w:num w:numId="91" w16cid:durableId="277488672">
    <w:abstractNumId w:val="157"/>
  </w:num>
  <w:num w:numId="92" w16cid:durableId="1381050068">
    <w:abstractNumId w:val="103"/>
  </w:num>
  <w:num w:numId="93" w16cid:durableId="75320669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23682405">
    <w:abstractNumId w:val="40"/>
    <w:lvlOverride w:ilvl="0">
      <w:startOverride w:val="1"/>
    </w:lvlOverride>
  </w:num>
  <w:num w:numId="95" w16cid:durableId="1045520608">
    <w:abstractNumId w:val="87"/>
  </w:num>
  <w:num w:numId="96" w16cid:durableId="1610892093">
    <w:abstractNumId w:val="98"/>
  </w:num>
  <w:num w:numId="97" w16cid:durableId="464086471">
    <w:abstractNumId w:val="57"/>
  </w:num>
  <w:num w:numId="98" w16cid:durableId="2321876">
    <w:abstractNumId w:val="5"/>
  </w:num>
  <w:num w:numId="99" w16cid:durableId="1872300022">
    <w:abstractNumId w:val="186"/>
  </w:num>
  <w:num w:numId="100" w16cid:durableId="1997148245">
    <w:abstractNumId w:val="134"/>
  </w:num>
  <w:num w:numId="101" w16cid:durableId="1832022543">
    <w:abstractNumId w:val="197"/>
  </w:num>
  <w:num w:numId="102" w16cid:durableId="1591044014">
    <w:abstractNumId w:val="132"/>
  </w:num>
  <w:num w:numId="103" w16cid:durableId="1059858994">
    <w:abstractNumId w:val="73"/>
  </w:num>
  <w:num w:numId="104" w16cid:durableId="766465553">
    <w:abstractNumId w:val="90"/>
  </w:num>
  <w:num w:numId="105" w16cid:durableId="1846019982">
    <w:abstractNumId w:val="159"/>
  </w:num>
  <w:num w:numId="106" w16cid:durableId="513105617">
    <w:abstractNumId w:val="119"/>
  </w:num>
  <w:num w:numId="107" w16cid:durableId="50235906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827896175">
    <w:abstractNumId w:val="173"/>
  </w:num>
  <w:num w:numId="109" w16cid:durableId="1272973345">
    <w:abstractNumId w:val="32"/>
  </w:num>
  <w:num w:numId="110" w16cid:durableId="593517346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703676197">
    <w:abstractNumId w:val="177"/>
  </w:num>
  <w:num w:numId="112" w16cid:durableId="1360206103">
    <w:abstractNumId w:val="126"/>
  </w:num>
  <w:num w:numId="113" w16cid:durableId="1819179968">
    <w:abstractNumId w:val="59"/>
  </w:num>
  <w:num w:numId="114" w16cid:durableId="129131845">
    <w:abstractNumId w:val="39"/>
  </w:num>
  <w:num w:numId="115" w16cid:durableId="1054305567">
    <w:abstractNumId w:val="142"/>
  </w:num>
  <w:num w:numId="116" w16cid:durableId="472985280">
    <w:abstractNumId w:val="151"/>
  </w:num>
  <w:num w:numId="117" w16cid:durableId="1315448066">
    <w:abstractNumId w:val="183"/>
  </w:num>
  <w:num w:numId="118" w16cid:durableId="1333486243">
    <w:abstractNumId w:val="112"/>
  </w:num>
  <w:num w:numId="119" w16cid:durableId="598372050">
    <w:abstractNumId w:val="65"/>
  </w:num>
  <w:num w:numId="120" w16cid:durableId="816802712">
    <w:abstractNumId w:val="190"/>
  </w:num>
  <w:num w:numId="121" w16cid:durableId="1235124129">
    <w:abstractNumId w:val="114"/>
  </w:num>
  <w:num w:numId="122" w16cid:durableId="601644962">
    <w:abstractNumId w:val="99"/>
  </w:num>
  <w:num w:numId="123" w16cid:durableId="270478323">
    <w:abstractNumId w:val="113"/>
  </w:num>
  <w:num w:numId="124" w16cid:durableId="1258716094">
    <w:abstractNumId w:val="74"/>
  </w:num>
  <w:num w:numId="125" w16cid:durableId="741754468">
    <w:abstractNumId w:val="78"/>
  </w:num>
  <w:num w:numId="126" w16cid:durableId="1984578539">
    <w:abstractNumId w:val="71"/>
  </w:num>
  <w:num w:numId="127" w16cid:durableId="1139304878">
    <w:abstractNumId w:val="31"/>
  </w:num>
  <w:num w:numId="128" w16cid:durableId="135337294">
    <w:abstractNumId w:val="66"/>
  </w:num>
  <w:num w:numId="129" w16cid:durableId="60465886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675568118">
    <w:abstractNumId w:val="194"/>
  </w:num>
  <w:num w:numId="131" w16cid:durableId="225075424">
    <w:abstractNumId w:val="141"/>
  </w:num>
  <w:num w:numId="132" w16cid:durableId="1401441580">
    <w:abstractNumId w:val="175"/>
  </w:num>
  <w:num w:numId="133" w16cid:durableId="126582349">
    <w:abstractNumId w:val="189"/>
  </w:num>
  <w:num w:numId="134" w16cid:durableId="1551110354">
    <w:abstractNumId w:val="143"/>
  </w:num>
  <w:num w:numId="135" w16cid:durableId="1427924621">
    <w:abstractNumId w:val="178"/>
  </w:num>
  <w:num w:numId="136" w16cid:durableId="1693533889">
    <w:abstractNumId w:val="91"/>
  </w:num>
  <w:num w:numId="137" w16cid:durableId="1594361945">
    <w:abstractNumId w:val="107"/>
  </w:num>
  <w:num w:numId="138" w16cid:durableId="135297501">
    <w:abstractNumId w:val="67"/>
  </w:num>
  <w:num w:numId="139" w16cid:durableId="1320764912">
    <w:abstractNumId w:val="82"/>
  </w:num>
  <w:num w:numId="140" w16cid:durableId="2034918211">
    <w:abstractNumId w:val="135"/>
  </w:num>
  <w:num w:numId="141" w16cid:durableId="876048634">
    <w:abstractNumId w:val="95"/>
  </w:num>
  <w:num w:numId="142" w16cid:durableId="2012024477">
    <w:abstractNumId w:val="79"/>
  </w:num>
  <w:num w:numId="143" w16cid:durableId="91937005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935283345">
    <w:abstractNumId w:val="128"/>
  </w:num>
  <w:num w:numId="145" w16cid:durableId="1034766066">
    <w:abstractNumId w:val="115"/>
  </w:num>
  <w:num w:numId="146" w16cid:durableId="597955157">
    <w:abstractNumId w:val="43"/>
  </w:num>
  <w:num w:numId="147" w16cid:durableId="1519926091">
    <w:abstractNumId w:val="169"/>
  </w:num>
  <w:num w:numId="148" w16cid:durableId="904294784">
    <w:abstractNumId w:val="76"/>
  </w:num>
  <w:num w:numId="149" w16cid:durableId="385643269">
    <w:abstractNumId w:val="45"/>
  </w:num>
  <w:num w:numId="150" w16cid:durableId="1347824075">
    <w:abstractNumId w:val="153"/>
  </w:num>
  <w:num w:numId="151" w16cid:durableId="1920168272">
    <w:abstractNumId w:val="37"/>
  </w:num>
  <w:num w:numId="152" w16cid:durableId="1318147630">
    <w:abstractNumId w:val="89"/>
  </w:num>
  <w:num w:numId="153" w16cid:durableId="1414426238">
    <w:abstractNumId w:val="122"/>
  </w:num>
  <w:num w:numId="154" w16cid:durableId="1200969403">
    <w:abstractNumId w:val="96"/>
  </w:num>
  <w:num w:numId="155" w16cid:durableId="1843351292">
    <w:abstractNumId w:val="130"/>
  </w:num>
  <w:num w:numId="156" w16cid:durableId="1021979859">
    <w:abstractNumId w:val="195"/>
  </w:num>
  <w:num w:numId="157" w16cid:durableId="1483542354">
    <w:abstractNumId w:val="77"/>
  </w:num>
  <w:num w:numId="158" w16cid:durableId="2028630148">
    <w:abstractNumId w:val="155"/>
  </w:num>
  <w:num w:numId="159" w16cid:durableId="2019964060">
    <w:abstractNumId w:val="109"/>
  </w:num>
  <w:num w:numId="160" w16cid:durableId="286744902">
    <w:abstractNumId w:val="187"/>
  </w:num>
  <w:num w:numId="161" w16cid:durableId="1612470074">
    <w:abstractNumId w:val="33"/>
  </w:num>
  <w:num w:numId="162" w16cid:durableId="1276905067">
    <w:abstractNumId w:val="44"/>
  </w:num>
  <w:num w:numId="163" w16cid:durableId="1169516810">
    <w:abstractNumId w:val="69"/>
  </w:num>
  <w:num w:numId="164" w16cid:durableId="537206349">
    <w:abstractNumId w:val="167"/>
  </w:num>
  <w:num w:numId="165" w16cid:durableId="1816069696">
    <w:abstractNumId w:val="150"/>
  </w:num>
  <w:num w:numId="166" w16cid:durableId="422990135">
    <w:abstractNumId w:val="106"/>
  </w:num>
  <w:num w:numId="167" w16cid:durableId="1098331238">
    <w:abstractNumId w:val="165"/>
  </w:num>
  <w:num w:numId="168" w16cid:durableId="1614436076">
    <w:abstractNumId w:val="58"/>
  </w:num>
  <w:num w:numId="169" w16cid:durableId="1285113246">
    <w:abstractNumId w:val="124"/>
  </w:num>
  <w:num w:numId="170" w16cid:durableId="778254956">
    <w:abstractNumId w:val="104"/>
  </w:num>
  <w:num w:numId="171" w16cid:durableId="113210674">
    <w:abstractNumId w:val="145"/>
  </w:num>
  <w:num w:numId="172" w16cid:durableId="1575553924">
    <w:abstractNumId w:val="170"/>
  </w:num>
  <w:num w:numId="173" w16cid:durableId="1203202194">
    <w:abstractNumId w:val="42"/>
  </w:num>
  <w:num w:numId="174" w16cid:durableId="614286631">
    <w:abstractNumId w:val="156"/>
  </w:num>
  <w:num w:numId="175" w16cid:durableId="1057627440">
    <w:abstractNumId w:val="0"/>
  </w:num>
  <w:num w:numId="176" w16cid:durableId="96485026">
    <w:abstractNumId w:val="94"/>
  </w:num>
  <w:num w:numId="177" w16cid:durableId="48187770">
    <w:abstractNumId w:val="49"/>
  </w:num>
  <w:num w:numId="178" w16cid:durableId="795680054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57920"/>
    <w:rsid w:val="0006014C"/>
    <w:rsid w:val="0006144A"/>
    <w:rsid w:val="000626C9"/>
    <w:rsid w:val="00063A15"/>
    <w:rsid w:val="000642DA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26A8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5F3A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679F2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D14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DBB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560D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674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4811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7F7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28E7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092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4D47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1B16C5"/>
    <w:rsid w:val="002000B0"/>
    <w:rsid w:val="00221205"/>
    <w:rsid w:val="0022338D"/>
    <w:rsid w:val="0024348D"/>
    <w:rsid w:val="002751B2"/>
    <w:rsid w:val="00282BAD"/>
    <w:rsid w:val="00295953"/>
    <w:rsid w:val="002B0099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74A03"/>
    <w:rsid w:val="006949B4"/>
    <w:rsid w:val="00695AAE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B5CB8"/>
    <w:rsid w:val="00AD41C5"/>
    <w:rsid w:val="00AE3679"/>
    <w:rsid w:val="00B10EE6"/>
    <w:rsid w:val="00B24EE6"/>
    <w:rsid w:val="00B25235"/>
    <w:rsid w:val="00B36D78"/>
    <w:rsid w:val="00B65372"/>
    <w:rsid w:val="00B821EB"/>
    <w:rsid w:val="00BA7993"/>
    <w:rsid w:val="00BC5779"/>
    <w:rsid w:val="00BE23EB"/>
    <w:rsid w:val="00C0630B"/>
    <w:rsid w:val="00C868E5"/>
    <w:rsid w:val="00CA0EBC"/>
    <w:rsid w:val="00CC01DC"/>
    <w:rsid w:val="00CD03E5"/>
    <w:rsid w:val="00CF79EF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5071B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2022-09-15T09:16:00Z</dcterms:modified>
</cp:coreProperties>
</file>